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52D62" w:rsidRPr="00A8279E" w:rsidRDefault="00152D62" w:rsidP="00A8279E">
      <w:pPr>
        <w:autoSpaceDE w:val="0"/>
        <w:spacing w:line="360" w:lineRule="auto"/>
        <w:jc w:val="right"/>
        <w:rPr>
          <w:rFonts w:ascii="Calibri,Bold" w:hAnsi="Calibri,Bold" w:cs="Calibri,Bold"/>
          <w:b/>
          <w:bCs/>
          <w:sz w:val="22"/>
          <w:szCs w:val="28"/>
          <w:lang w:eastAsia="it-IT"/>
        </w:rPr>
      </w:pPr>
      <w:r w:rsidRPr="00A8279E">
        <w:rPr>
          <w:rFonts w:ascii="Calibri,Bold" w:hAnsi="Calibri,Bold" w:cs="Calibri,Bold"/>
          <w:b/>
          <w:bCs/>
          <w:sz w:val="22"/>
          <w:szCs w:val="28"/>
          <w:lang w:eastAsia="it-IT"/>
        </w:rPr>
        <w:t>Allegato 7</w:t>
      </w:r>
    </w:p>
    <w:p w:rsidR="00152D62" w:rsidRPr="00C905DF" w:rsidRDefault="00152D62" w:rsidP="0021012E">
      <w:pPr>
        <w:autoSpaceDE w:val="0"/>
        <w:spacing w:line="360" w:lineRule="auto"/>
        <w:jc w:val="center"/>
        <w:rPr>
          <w:rFonts w:ascii="Calibri,Bold" w:hAnsi="Calibri,Bold" w:cs="Calibri,Bold"/>
          <w:b/>
          <w:bCs/>
          <w:sz w:val="28"/>
          <w:szCs w:val="28"/>
          <w:lang w:eastAsia="it-IT"/>
        </w:rPr>
      </w:pPr>
      <w:r w:rsidRPr="00C905DF">
        <w:rPr>
          <w:rFonts w:ascii="Calibri,Bold" w:hAnsi="Calibri,Bold" w:cs="Calibri,Bold"/>
          <w:b/>
          <w:bCs/>
          <w:sz w:val="28"/>
          <w:szCs w:val="28"/>
          <w:lang w:eastAsia="it-IT"/>
        </w:rPr>
        <w:t>MODULO OFFERTA ECONOMICA</w:t>
      </w:r>
    </w:p>
    <w:p w:rsidR="00152D62" w:rsidRPr="00C905DF" w:rsidRDefault="00152D62" w:rsidP="0007091B">
      <w:pPr>
        <w:jc w:val="both"/>
        <w:rPr>
          <w:rFonts w:ascii="Calibri" w:hAnsi="Calibri"/>
          <w:b/>
          <w:sz w:val="28"/>
          <w:szCs w:val="28"/>
        </w:rPr>
      </w:pPr>
    </w:p>
    <w:p w:rsidR="00486854" w:rsidRDefault="008A4CDE" w:rsidP="00486854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PROCEDURA APERTA </w:t>
      </w:r>
      <w:r w:rsidR="00D03DA8">
        <w:rPr>
          <w:rFonts w:ascii="Calibri" w:hAnsi="Calibri"/>
          <w:b/>
        </w:rPr>
        <w:t xml:space="preserve">TELEMATICA </w:t>
      </w:r>
      <w:r>
        <w:rPr>
          <w:rFonts w:ascii="Calibri" w:hAnsi="Calibri"/>
          <w:b/>
        </w:rPr>
        <w:t xml:space="preserve">PER L’AFFIDAMENTO DEI SERVIZI DI ARCHITETTURA E INGEGNERIA, RELATIVI A: </w:t>
      </w:r>
      <w:r w:rsidR="00486854" w:rsidRPr="00661641">
        <w:rPr>
          <w:rFonts w:ascii="Calibri" w:hAnsi="Calibri"/>
          <w:b/>
        </w:rPr>
        <w:t>PROGETTO DI FATTIBILITA’ TECNICO ED ECONOMICA, PROGETTAZIONE DEFINITIVA ED ESECUTIVA, IVI COMPRESA PROGETTAZIONE ANTINCENDIO E COORDINAMENTO DELLA SICUREZZA IN FASE DI PROGETTAZIONE, CON RISERVA DI POTER AFFIDARE, TOTALMENTE O PARZIALMENTE, ANCHE I SERVIZI DI DIREZIONE LAVORI, MISURA E CONTABILITA’, ASSISTENZA AL COLLAUDO E LIQUIDAZIONE, COORDINAMENTO DELLA SICUREZZA IN FASE DI ESECUZIONE, INERENTI I LAVORI DI “RISTRUTTURAZIONE E SOSTITUZIONE PARZIALE IMPIANTI ELEVATORI - P.O. SIRAI DI CARBONIA”</w:t>
      </w:r>
    </w:p>
    <w:p w:rsidR="00486854" w:rsidRPr="00ED6C9C" w:rsidRDefault="00486854" w:rsidP="00486854">
      <w:pPr>
        <w:jc w:val="both"/>
        <w:rPr>
          <w:rFonts w:ascii="Calibri" w:hAnsi="Calibri"/>
          <w:b/>
        </w:rPr>
      </w:pPr>
    </w:p>
    <w:p w:rsidR="00152D62" w:rsidRDefault="00486854" w:rsidP="00486854">
      <w:pPr>
        <w:jc w:val="center"/>
        <w:rPr>
          <w:rFonts w:ascii="Arial" w:hAnsi="Arial" w:cs="Arial"/>
          <w:sz w:val="22"/>
          <w:szCs w:val="22"/>
        </w:rPr>
      </w:pPr>
      <w:r w:rsidRPr="00021957">
        <w:rPr>
          <w:rFonts w:ascii="Calibri" w:hAnsi="Calibri"/>
          <w:b/>
        </w:rPr>
        <w:t xml:space="preserve">CIG </w:t>
      </w:r>
      <w:r w:rsidR="008211FD" w:rsidRPr="008211FD">
        <w:rPr>
          <w:rFonts w:ascii="Calibri" w:hAnsi="Calibri"/>
          <w:b/>
        </w:rPr>
        <w:t>92089970BC</w:t>
      </w:r>
      <w:r w:rsidR="008211FD">
        <w:rPr>
          <w:rFonts w:ascii="Calibri" w:hAnsi="Calibri"/>
          <w:b/>
        </w:rPr>
        <w:t xml:space="preserve"> </w:t>
      </w:r>
      <w:bookmarkStart w:id="0" w:name="_GoBack"/>
      <w:bookmarkEnd w:id="0"/>
      <w:r>
        <w:rPr>
          <w:rFonts w:ascii="Calibri" w:hAnsi="Calibri"/>
          <w:b/>
        </w:rPr>
        <w:t>-</w:t>
      </w:r>
      <w:r w:rsidRPr="00ED6C9C">
        <w:rPr>
          <w:rFonts w:ascii="Calibri" w:hAnsi="Calibri"/>
          <w:b/>
        </w:rPr>
        <w:t xml:space="preserve"> CUP </w:t>
      </w:r>
      <w:r w:rsidRPr="00661641">
        <w:rPr>
          <w:rFonts w:ascii="Calibri" w:hAnsi="Calibri"/>
          <w:b/>
        </w:rPr>
        <w:t>B14B19000390002</w:t>
      </w:r>
    </w:p>
    <w:p w:rsidR="003F7B11" w:rsidRDefault="003F7B11" w:rsidP="00BD0078">
      <w:pPr>
        <w:autoSpaceDE w:val="0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152D62" w:rsidRPr="0021012E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12E">
        <w:rPr>
          <w:rFonts w:ascii="Arial" w:hAnsi="Arial" w:cs="Arial"/>
          <w:sz w:val="22"/>
          <w:szCs w:val="22"/>
        </w:rPr>
        <w:t>Il/la sottoscritto/a:</w:t>
      </w:r>
    </w:p>
    <w:p w:rsidR="00152D62" w:rsidRPr="0021012E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12E">
        <w:rPr>
          <w:rFonts w:ascii="Arial" w:hAnsi="Arial" w:cs="Arial"/>
          <w:sz w:val="22"/>
          <w:szCs w:val="22"/>
        </w:rPr>
        <w:t xml:space="preserve">Nome </w:t>
      </w:r>
      <w:r>
        <w:rPr>
          <w:rFonts w:ascii="Arial" w:hAnsi="Arial" w:cs="Arial"/>
          <w:sz w:val="22"/>
          <w:szCs w:val="22"/>
        </w:rPr>
        <w:t>__________________________________</w:t>
      </w:r>
      <w:r w:rsidRPr="0021012E">
        <w:rPr>
          <w:rFonts w:ascii="Arial" w:hAnsi="Arial" w:cs="Arial"/>
          <w:sz w:val="22"/>
          <w:szCs w:val="22"/>
        </w:rPr>
        <w:t xml:space="preserve"> Cognome</w:t>
      </w:r>
      <w:r>
        <w:rPr>
          <w:rFonts w:ascii="Arial" w:hAnsi="Arial" w:cs="Arial"/>
          <w:sz w:val="22"/>
          <w:szCs w:val="22"/>
        </w:rPr>
        <w:t>_________________________________</w:t>
      </w:r>
    </w:p>
    <w:p w:rsidR="00152D62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12E">
        <w:rPr>
          <w:rFonts w:ascii="Arial" w:hAnsi="Arial" w:cs="Arial"/>
          <w:sz w:val="22"/>
          <w:szCs w:val="22"/>
        </w:rPr>
        <w:t xml:space="preserve">nato/a </w:t>
      </w:r>
      <w:r>
        <w:rPr>
          <w:rFonts w:ascii="Arial" w:hAnsi="Arial" w:cs="Arial"/>
          <w:sz w:val="22"/>
          <w:szCs w:val="22"/>
        </w:rPr>
        <w:t>_________________________</w:t>
      </w:r>
      <w:r w:rsidRPr="0021012E">
        <w:rPr>
          <w:rFonts w:ascii="Arial" w:hAnsi="Arial" w:cs="Arial"/>
          <w:sz w:val="22"/>
          <w:szCs w:val="22"/>
        </w:rPr>
        <w:t>il</w:t>
      </w:r>
      <w:r>
        <w:rPr>
          <w:rFonts w:ascii="Arial" w:hAnsi="Arial" w:cs="Arial"/>
          <w:sz w:val="22"/>
          <w:szCs w:val="22"/>
        </w:rPr>
        <w:t xml:space="preserve">________________________________ residente in </w:t>
      </w:r>
      <w:r w:rsidRPr="0021012E">
        <w:rPr>
          <w:rFonts w:ascii="Arial" w:hAnsi="Arial" w:cs="Arial"/>
          <w:sz w:val="22"/>
          <w:szCs w:val="22"/>
        </w:rPr>
        <w:t>via/P.zza</w:t>
      </w:r>
    </w:p>
    <w:p w:rsidR="00152D62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</w:t>
      </w:r>
    </w:p>
    <w:p w:rsidR="00152D62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Comune ___________________________________</w:t>
      </w:r>
      <w:r w:rsidRPr="0021012E">
        <w:rPr>
          <w:rFonts w:ascii="Arial" w:hAnsi="Arial" w:cs="Arial"/>
          <w:sz w:val="22"/>
          <w:szCs w:val="22"/>
        </w:rPr>
        <w:t>CAP</w:t>
      </w:r>
      <w:r>
        <w:rPr>
          <w:rFonts w:ascii="Arial" w:hAnsi="Arial" w:cs="Arial"/>
          <w:sz w:val="22"/>
          <w:szCs w:val="22"/>
        </w:rPr>
        <w:t>__________________ Prov ____________</w:t>
      </w:r>
    </w:p>
    <w:p w:rsidR="00152D62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52D62" w:rsidRPr="0021012E" w:rsidRDefault="00152D62" w:rsidP="0021012E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1012E">
        <w:rPr>
          <w:rFonts w:ascii="Arial" w:hAnsi="Arial" w:cs="Arial"/>
          <w:sz w:val="22"/>
          <w:szCs w:val="22"/>
        </w:rPr>
        <w:t>in qualità di:</w:t>
      </w:r>
    </w:p>
    <w:p w:rsidR="00152D62" w:rsidRDefault="00152D62" w:rsidP="0021012E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1012E">
        <w:rPr>
          <w:rFonts w:ascii="Arial" w:hAnsi="Arial" w:cs="Arial"/>
          <w:sz w:val="22"/>
          <w:szCs w:val="22"/>
        </w:rPr>
        <w:t>(barrare la casella corrispondente o le caselle corrispondenti in caso di più dichiaranti)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Professionista singolo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Professionista associato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Legale rappresentante di società di professionisti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Legale rappresentante di società di ingegneria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Prestatore/Legale rappresentante del Prestatore di servizi di ingegneria ed architettura stabilito in altri stati membri conformemente alla legislazione vigente nei rispettivi paesi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Legale rappresentante del consorzio stabile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Mandatario (in caso di raggruppamento temporaneo già costituito)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Concorrente designato quale mandatario (in caso di raggruppamento temporaneo non ancora costituito)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5F43EE">
        <w:rPr>
          <w:rFonts w:ascii="Arial" w:hAnsi="Arial" w:cs="Arial"/>
          <w:b/>
          <w:sz w:val="22"/>
          <w:szCs w:val="22"/>
        </w:rPr>
        <w:t>Procuratore del concorrente</w:t>
      </w:r>
    </w:p>
    <w:p w:rsidR="003A760E" w:rsidRDefault="003A760E">
      <w:pPr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152D62" w:rsidRDefault="00152D62">
      <w:pPr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OFFRE</w:t>
      </w:r>
    </w:p>
    <w:p w:rsidR="003A760E" w:rsidRDefault="003A760E">
      <w:pPr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8048F1" w:rsidRDefault="00152D62" w:rsidP="008048F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3128">
        <w:rPr>
          <w:rFonts w:ascii="Arial" w:hAnsi="Arial" w:cs="Arial"/>
          <w:sz w:val="22"/>
          <w:szCs w:val="22"/>
        </w:rPr>
        <w:t xml:space="preserve">sull’importo </w:t>
      </w:r>
      <w:r w:rsidR="008048F1" w:rsidRPr="008048F1">
        <w:rPr>
          <w:rFonts w:ascii="Arial" w:hAnsi="Arial" w:cs="Arial"/>
          <w:sz w:val="22"/>
          <w:szCs w:val="22"/>
        </w:rPr>
        <w:t>totale dei servizi comprensivo</w:t>
      </w:r>
      <w:r w:rsidR="008048F1">
        <w:rPr>
          <w:rFonts w:ascii="Arial" w:hAnsi="Arial" w:cs="Arial"/>
          <w:sz w:val="22"/>
          <w:szCs w:val="22"/>
        </w:rPr>
        <w:t xml:space="preserve"> </w:t>
      </w:r>
      <w:r w:rsidR="008048F1" w:rsidRPr="008048F1">
        <w:rPr>
          <w:rFonts w:ascii="Arial" w:hAnsi="Arial" w:cs="Arial"/>
          <w:sz w:val="22"/>
          <w:szCs w:val="22"/>
        </w:rPr>
        <w:t>di tutte le opzioni</w:t>
      </w:r>
      <w:r w:rsidRPr="00873128">
        <w:rPr>
          <w:rFonts w:ascii="Arial" w:hAnsi="Arial" w:cs="Arial"/>
          <w:sz w:val="22"/>
          <w:szCs w:val="22"/>
        </w:rPr>
        <w:t xml:space="preserve"> posto a base di gara, il seguente ribasso unico per</w:t>
      </w:r>
      <w:r>
        <w:rPr>
          <w:rFonts w:ascii="Arial" w:hAnsi="Arial" w:cs="Arial"/>
          <w:sz w:val="22"/>
          <w:szCs w:val="22"/>
        </w:rPr>
        <w:t>centuale:</w:t>
      </w:r>
    </w:p>
    <w:tbl>
      <w:tblPr>
        <w:tblW w:w="1034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3"/>
        <w:gridCol w:w="2483"/>
        <w:gridCol w:w="5382"/>
      </w:tblGrid>
      <w:tr w:rsidR="008048F1" w:rsidRPr="00F771CE" w:rsidTr="0086670B">
        <w:trPr>
          <w:trHeight w:hRule="exact" w:val="490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F1" w:rsidRPr="00740784" w:rsidRDefault="008048F1" w:rsidP="0086670B">
            <w:pPr>
              <w:pStyle w:val="TableParagraph"/>
              <w:kinsoku w:val="0"/>
              <w:overflowPunct w:val="0"/>
              <w:spacing w:before="2"/>
              <w:ind w:left="102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F1" w:rsidRPr="00F771CE" w:rsidRDefault="008048F1" w:rsidP="0086670B">
            <w:pPr>
              <w:pStyle w:val="TableParagraph"/>
              <w:kinsoku w:val="0"/>
              <w:overflowPunct w:val="0"/>
              <w:spacing w:before="2"/>
              <w:ind w:left="102"/>
            </w:pPr>
            <w:r w:rsidRPr="00F771CE">
              <w:rPr>
                <w:rFonts w:ascii="Verdana" w:hAnsi="Verdana" w:cs="Verdana"/>
                <w:sz w:val="20"/>
                <w:szCs w:val="20"/>
              </w:rPr>
              <w:t>RIBASSO</w:t>
            </w:r>
            <w:r w:rsidRPr="00F771CE">
              <w:rPr>
                <w:rFonts w:ascii="Verdana" w:hAnsi="Verdana" w:cs="Verdana"/>
                <w:spacing w:val="-13"/>
                <w:sz w:val="20"/>
                <w:szCs w:val="20"/>
              </w:rPr>
              <w:t xml:space="preserve"> </w:t>
            </w:r>
            <w:r w:rsidRPr="00F771CE">
              <w:rPr>
                <w:rFonts w:ascii="Verdana" w:hAnsi="Verdana" w:cs="Verdana"/>
                <w:sz w:val="20"/>
                <w:szCs w:val="20"/>
              </w:rPr>
              <w:t>PERCENTUALE</w:t>
            </w:r>
            <w:r w:rsidRPr="00F771CE">
              <w:rPr>
                <w:rFonts w:ascii="Verdana" w:hAnsi="Verdana" w:cs="Verdana"/>
                <w:spacing w:val="-12"/>
                <w:sz w:val="20"/>
                <w:szCs w:val="20"/>
              </w:rPr>
              <w:t xml:space="preserve"> </w:t>
            </w:r>
            <w:r w:rsidRPr="00F771CE">
              <w:rPr>
                <w:rFonts w:ascii="Verdana" w:hAnsi="Verdana" w:cs="Verdana"/>
                <w:sz w:val="20"/>
                <w:szCs w:val="20"/>
              </w:rPr>
              <w:t>IN</w:t>
            </w:r>
            <w:r w:rsidRPr="00F771CE">
              <w:rPr>
                <w:rFonts w:ascii="Verdana" w:hAnsi="Verdana" w:cs="Verdana"/>
                <w:spacing w:val="-12"/>
                <w:sz w:val="20"/>
                <w:szCs w:val="20"/>
              </w:rPr>
              <w:t xml:space="preserve"> </w:t>
            </w:r>
            <w:r w:rsidRPr="00F771CE">
              <w:rPr>
                <w:rFonts w:ascii="Verdana" w:hAnsi="Verdana" w:cs="Verdana"/>
                <w:sz w:val="20"/>
                <w:szCs w:val="20"/>
              </w:rPr>
              <w:t>CIFRE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F1" w:rsidRPr="00F771CE" w:rsidRDefault="008048F1" w:rsidP="0086670B">
            <w:pPr>
              <w:pStyle w:val="TableParagraph"/>
              <w:kinsoku w:val="0"/>
              <w:overflowPunct w:val="0"/>
              <w:spacing w:before="2"/>
              <w:ind w:left="102"/>
            </w:pPr>
            <w:r w:rsidRPr="00F771CE">
              <w:rPr>
                <w:rFonts w:ascii="Verdana" w:hAnsi="Verdana" w:cs="Verdana"/>
                <w:sz w:val="20"/>
                <w:szCs w:val="20"/>
              </w:rPr>
              <w:t>RIBASSO</w:t>
            </w:r>
            <w:r w:rsidRPr="00F771CE">
              <w:rPr>
                <w:rFonts w:ascii="Verdana" w:hAnsi="Verdana" w:cs="Verdana"/>
                <w:spacing w:val="-14"/>
                <w:sz w:val="20"/>
                <w:szCs w:val="20"/>
              </w:rPr>
              <w:t xml:space="preserve"> </w:t>
            </w:r>
            <w:r w:rsidRPr="00F771CE">
              <w:rPr>
                <w:rFonts w:ascii="Verdana" w:hAnsi="Verdana" w:cs="Verdana"/>
                <w:sz w:val="20"/>
                <w:szCs w:val="20"/>
              </w:rPr>
              <w:t>PERCENTUALE</w:t>
            </w:r>
            <w:r w:rsidRPr="00F771CE">
              <w:rPr>
                <w:rFonts w:ascii="Verdana" w:hAnsi="Verdana" w:cs="Verdana"/>
                <w:spacing w:val="-13"/>
                <w:sz w:val="20"/>
                <w:szCs w:val="20"/>
              </w:rPr>
              <w:t xml:space="preserve"> </w:t>
            </w:r>
            <w:r w:rsidRPr="00F771CE">
              <w:rPr>
                <w:rFonts w:ascii="Verdana" w:hAnsi="Verdana" w:cs="Verdana"/>
                <w:sz w:val="20"/>
                <w:szCs w:val="20"/>
              </w:rPr>
              <w:t>IN</w:t>
            </w:r>
            <w:r w:rsidRPr="00F771CE">
              <w:rPr>
                <w:rFonts w:ascii="Verdana" w:hAnsi="Verdana" w:cs="Verdana"/>
                <w:spacing w:val="-13"/>
                <w:sz w:val="20"/>
                <w:szCs w:val="20"/>
              </w:rPr>
              <w:t xml:space="preserve"> </w:t>
            </w:r>
            <w:r w:rsidRPr="00F771CE">
              <w:rPr>
                <w:rFonts w:ascii="Verdana" w:hAnsi="Verdana" w:cs="Verdana"/>
                <w:sz w:val="20"/>
                <w:szCs w:val="20"/>
              </w:rPr>
              <w:t>LETTERE</w:t>
            </w:r>
          </w:p>
        </w:tc>
      </w:tr>
      <w:tr w:rsidR="008048F1" w:rsidRPr="00F771CE" w:rsidTr="0086670B">
        <w:trPr>
          <w:trHeight w:hRule="exact" w:val="622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F1" w:rsidRPr="00F771CE" w:rsidRDefault="008048F1" w:rsidP="0086670B">
            <w:pPr>
              <w:pStyle w:val="TableParagraph"/>
              <w:kinsoku w:val="0"/>
              <w:overflowPunct w:val="0"/>
              <w:rPr>
                <w:rFonts w:ascii="Verdana" w:hAnsi="Verdana" w:cs="Verdana"/>
                <w:sz w:val="20"/>
                <w:szCs w:val="20"/>
              </w:rPr>
            </w:pPr>
            <w:r w:rsidRPr="00F771CE">
              <w:rPr>
                <w:rFonts w:ascii="Verdana" w:hAnsi="Verdana" w:cs="Verdana"/>
                <w:sz w:val="20"/>
                <w:szCs w:val="20"/>
              </w:rPr>
              <w:t>RIBASSO</w:t>
            </w:r>
            <w:r w:rsidRPr="00F771CE">
              <w:rPr>
                <w:rFonts w:ascii="Verdana" w:hAnsi="Verdana" w:cs="Verdana"/>
                <w:spacing w:val="-13"/>
                <w:sz w:val="20"/>
                <w:szCs w:val="20"/>
              </w:rPr>
              <w:t xml:space="preserve"> </w:t>
            </w:r>
            <w:r w:rsidRPr="00F771CE">
              <w:rPr>
                <w:rFonts w:ascii="Verdana" w:hAnsi="Verdana" w:cs="Verdana"/>
                <w:sz w:val="20"/>
                <w:szCs w:val="20"/>
              </w:rPr>
              <w:t xml:space="preserve">PERCENTUALE OFERTA ECONOMICA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F1" w:rsidRPr="00F771CE" w:rsidRDefault="008048F1" w:rsidP="0086670B">
            <w:pPr>
              <w:pStyle w:val="TableParagraph"/>
              <w:kinsoku w:val="0"/>
              <w:overflowPunct w:val="0"/>
              <w:ind w:right="101"/>
              <w:jc w:val="right"/>
            </w:pPr>
            <w:r w:rsidRPr="00F771CE">
              <w:rPr>
                <w:rFonts w:ascii="Verdana" w:hAnsi="Verdana" w:cs="Verdana"/>
                <w:w w:val="95"/>
                <w:sz w:val="20"/>
                <w:szCs w:val="20"/>
              </w:rPr>
              <w:t>%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F1" w:rsidRPr="00F771CE" w:rsidRDefault="008048F1" w:rsidP="0086670B">
            <w:pPr>
              <w:pStyle w:val="TableParagraph"/>
              <w:kinsoku w:val="0"/>
              <w:overflowPunct w:val="0"/>
              <w:ind w:right="101"/>
              <w:jc w:val="right"/>
            </w:pPr>
            <w:r w:rsidRPr="00F771CE">
              <w:rPr>
                <w:rFonts w:ascii="Verdana" w:hAnsi="Verdana" w:cs="Verdana"/>
                <w:w w:val="95"/>
                <w:sz w:val="20"/>
                <w:szCs w:val="20"/>
              </w:rPr>
              <w:t>%</w:t>
            </w:r>
          </w:p>
        </w:tc>
      </w:tr>
    </w:tbl>
    <w:p w:rsidR="004630DF" w:rsidRPr="00F771CE" w:rsidRDefault="004630DF" w:rsidP="008048F1">
      <w:pPr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8048F1" w:rsidRPr="00F771CE" w:rsidRDefault="008048F1" w:rsidP="008048F1">
      <w:pPr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771CE">
        <w:rPr>
          <w:rFonts w:ascii="Arial" w:hAnsi="Arial" w:cs="Arial"/>
          <w:b/>
          <w:sz w:val="22"/>
          <w:szCs w:val="22"/>
        </w:rPr>
        <w:t>DICHIARA</w:t>
      </w:r>
    </w:p>
    <w:p w:rsidR="008048F1" w:rsidRPr="00F771CE" w:rsidRDefault="008048F1" w:rsidP="008048F1">
      <w:pPr>
        <w:pStyle w:val="Corpotesto"/>
        <w:kinsoku w:val="0"/>
        <w:overflowPunct w:val="0"/>
        <w:spacing w:before="4"/>
        <w:rPr>
          <w:b/>
          <w:bCs/>
          <w:sz w:val="19"/>
          <w:szCs w:val="19"/>
        </w:rPr>
      </w:pPr>
    </w:p>
    <w:p w:rsidR="008048F1" w:rsidRPr="008048F1" w:rsidRDefault="008048F1" w:rsidP="008048F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771CE">
        <w:rPr>
          <w:rFonts w:ascii="Arial" w:hAnsi="Arial" w:cs="Arial"/>
          <w:sz w:val="22"/>
          <w:szCs w:val="22"/>
        </w:rPr>
        <w:t>ai sensi dell’art. 95 comma 10 del D. lgs. 50/2016, che l’offerta è comprensiva dei propri costi aziendali concernenti l'adempimento delle disposizioni in materia di salute e sicurezza sui luoghi</w:t>
      </w:r>
      <w:r w:rsidR="001C0764">
        <w:rPr>
          <w:rFonts w:ascii="Arial" w:hAnsi="Arial" w:cs="Arial"/>
          <w:sz w:val="22"/>
          <w:szCs w:val="22"/>
        </w:rPr>
        <w:t xml:space="preserve"> </w:t>
      </w:r>
      <w:r w:rsidRPr="00F771CE">
        <w:rPr>
          <w:rFonts w:ascii="Arial" w:hAnsi="Arial" w:cs="Arial"/>
          <w:sz w:val="22"/>
          <w:szCs w:val="22"/>
        </w:rPr>
        <w:t>di    lavoro    che,  per  l’intera    durata    dell’appalto,    ammontano    ad    €     ..........</w:t>
      </w:r>
      <w:r w:rsidR="00050B01">
        <w:rPr>
          <w:rFonts w:ascii="Arial" w:hAnsi="Arial" w:cs="Arial"/>
          <w:sz w:val="22"/>
          <w:szCs w:val="22"/>
        </w:rPr>
        <w:t xml:space="preserve">............................... </w:t>
      </w:r>
      <w:r w:rsidRPr="00F771CE">
        <w:rPr>
          <w:rFonts w:ascii="Arial" w:hAnsi="Arial" w:cs="Arial"/>
          <w:sz w:val="22"/>
          <w:szCs w:val="22"/>
        </w:rPr>
        <w:t>(IVA esclusa)</w:t>
      </w:r>
    </w:p>
    <w:p w:rsidR="008048F1" w:rsidRDefault="008048F1" w:rsidP="008048F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048F1" w:rsidRDefault="008048F1" w:rsidP="008048F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048F1" w:rsidRDefault="008048F1" w:rsidP="008048F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52D62" w:rsidRDefault="008048F1" w:rsidP="00534127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Luogo e </w:t>
      </w:r>
      <w:r w:rsidR="00AE2427">
        <w:rPr>
          <w:rFonts w:ascii="Arial" w:hAnsi="Arial" w:cs="Arial"/>
          <w:sz w:val="22"/>
          <w:szCs w:val="22"/>
        </w:rPr>
        <w:t>Data ___________</w:t>
      </w:r>
      <w:r w:rsidR="00152D62">
        <w:rPr>
          <w:rFonts w:ascii="Arial" w:hAnsi="Arial" w:cs="Arial"/>
          <w:sz w:val="22"/>
          <w:szCs w:val="22"/>
        </w:rPr>
        <w:tab/>
      </w:r>
      <w:r w:rsidR="00152D62">
        <w:rPr>
          <w:rFonts w:ascii="Arial" w:hAnsi="Arial" w:cs="Arial"/>
          <w:sz w:val="22"/>
          <w:szCs w:val="22"/>
        </w:rPr>
        <w:tab/>
      </w:r>
      <w:r w:rsidR="00152D62">
        <w:rPr>
          <w:rFonts w:ascii="Arial" w:hAnsi="Arial" w:cs="Arial"/>
          <w:sz w:val="22"/>
          <w:szCs w:val="22"/>
        </w:rPr>
        <w:tab/>
      </w:r>
      <w:r w:rsidR="00152D62">
        <w:rPr>
          <w:rFonts w:ascii="Arial" w:hAnsi="Arial" w:cs="Arial"/>
          <w:sz w:val="22"/>
          <w:szCs w:val="22"/>
        </w:rPr>
        <w:tab/>
        <w:t>Firma ____________________________</w:t>
      </w:r>
    </w:p>
    <w:p w:rsidR="00761FB2" w:rsidRDefault="00761FB2" w:rsidP="003E744D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048F1" w:rsidRPr="008048F1" w:rsidRDefault="008048F1" w:rsidP="008048F1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048F1">
        <w:rPr>
          <w:rFonts w:ascii="Arial" w:hAnsi="Arial" w:cs="Arial"/>
          <w:b/>
          <w:sz w:val="22"/>
          <w:szCs w:val="22"/>
        </w:rPr>
        <w:t>N.B.</w:t>
      </w:r>
    </w:p>
    <w:p w:rsidR="008048F1" w:rsidRDefault="008048F1" w:rsidP="008048F1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048F1">
        <w:rPr>
          <w:rFonts w:ascii="Arial" w:hAnsi="Arial" w:cs="Arial"/>
          <w:b/>
          <w:sz w:val="22"/>
          <w:szCs w:val="22"/>
        </w:rPr>
        <w:t>L’offerta deve essere corredata da fotocopia, non autenticata, di documento di identità del sottoscrittore.</w:t>
      </w:r>
    </w:p>
    <w:p w:rsidR="008048F1" w:rsidRDefault="008048F1" w:rsidP="003E744D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048F1" w:rsidRPr="008048F1" w:rsidRDefault="008048F1" w:rsidP="003E744D">
      <w:pPr>
        <w:autoSpaceDE w:val="0"/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F771CE">
        <w:rPr>
          <w:rFonts w:ascii="Arial" w:hAnsi="Arial" w:cs="Arial"/>
          <w:sz w:val="18"/>
          <w:szCs w:val="18"/>
          <w:u w:val="single"/>
        </w:rPr>
        <w:t>(in caso di discordanza tra il valore espresso in cifre e in lettere, si considererà valida la percentuale indicata in lettere)</w:t>
      </w:r>
    </w:p>
    <w:p w:rsidR="008048F1" w:rsidRDefault="008048F1" w:rsidP="003E744D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52D62" w:rsidRPr="0045692C" w:rsidRDefault="00152D62" w:rsidP="003E744D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5692C">
        <w:rPr>
          <w:rFonts w:ascii="Arial" w:hAnsi="Arial" w:cs="Arial"/>
          <w:b/>
          <w:sz w:val="22"/>
          <w:szCs w:val="22"/>
        </w:rPr>
        <w:t xml:space="preserve">Modalità di sottoscrizione e compilazione </w:t>
      </w:r>
      <w:r>
        <w:rPr>
          <w:rFonts w:ascii="Arial" w:hAnsi="Arial" w:cs="Arial"/>
          <w:b/>
          <w:sz w:val="22"/>
          <w:szCs w:val="22"/>
        </w:rPr>
        <w:t>fac-simile</w:t>
      </w:r>
      <w:r w:rsidRPr="0045692C">
        <w:rPr>
          <w:rFonts w:ascii="Arial" w:hAnsi="Arial" w:cs="Arial"/>
          <w:b/>
          <w:sz w:val="22"/>
          <w:szCs w:val="22"/>
        </w:rPr>
        <w:t>:</w:t>
      </w:r>
    </w:p>
    <w:p w:rsidR="00152D62" w:rsidRPr="0045692C" w:rsidRDefault="00152D62" w:rsidP="00AB1038">
      <w:p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La dichiarazione deve essere resa e sottoscritta </w:t>
      </w:r>
      <w:r w:rsidRPr="00AB1038">
        <w:rPr>
          <w:rFonts w:ascii="Arial" w:hAnsi="Arial" w:cs="Arial"/>
          <w:sz w:val="18"/>
          <w:szCs w:val="18"/>
        </w:rPr>
        <w:t>dal concorrente/legale rappresen</w:t>
      </w:r>
      <w:r>
        <w:rPr>
          <w:rFonts w:ascii="Arial" w:hAnsi="Arial" w:cs="Arial"/>
          <w:sz w:val="18"/>
          <w:szCs w:val="18"/>
        </w:rPr>
        <w:t xml:space="preserve">tante del concorrente e quindi, </w:t>
      </w:r>
      <w:r w:rsidRPr="00AB1038">
        <w:rPr>
          <w:rFonts w:ascii="Arial" w:hAnsi="Arial" w:cs="Arial"/>
          <w:sz w:val="18"/>
          <w:szCs w:val="18"/>
        </w:rPr>
        <w:t>a seconda della natura giuridica dello stesso: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professionista singolo;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professionista associato candidato alla prestazione dei servizi oggetto di gara;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legale rappresentante dello studio associato;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legale rappresentante della società di professionisti;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legale rappresentante della società di ingegneria;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prestatore di servizio/legale rappresentante del prestatore di servizio;</w:t>
      </w:r>
    </w:p>
    <w:p w:rsidR="00152D62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legale rappresentante del consorzio stabile;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mandatario/legale rappresentante del mandatario in caso di raggruppamento temporaneo già costituito;</w:t>
      </w:r>
    </w:p>
    <w:p w:rsidR="00152D62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concorrente che sarà designato quale mandatario/legale rappresentante del mandatario del raggruppamento temporaneo non ancora costituito e sottoscritta anche da tutti i componenti il costituendo raggruppamento t</w:t>
      </w:r>
      <w:r>
        <w:rPr>
          <w:rFonts w:ascii="Arial" w:hAnsi="Arial" w:cs="Arial"/>
          <w:sz w:val="18"/>
          <w:szCs w:val="18"/>
        </w:rPr>
        <w:t>emporaneo non ancora costituito</w:t>
      </w:r>
    </w:p>
    <w:p w:rsidR="00152D62" w:rsidRPr="00AB1038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B1038">
        <w:rPr>
          <w:rFonts w:ascii="Arial" w:hAnsi="Arial" w:cs="Arial"/>
          <w:sz w:val="18"/>
          <w:szCs w:val="18"/>
        </w:rPr>
        <w:t>La dichiarazione può essere sottoscritta anche dal procuratore legale del concorrente ed in tal caso va trasmessa la relativa procura.</w:t>
      </w:r>
    </w:p>
    <w:p w:rsidR="00152D62" w:rsidRDefault="00152D62" w:rsidP="003E744D">
      <w:pPr>
        <w:autoSpaceDE w:val="0"/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:rsidR="00152D62" w:rsidRPr="008557CE" w:rsidRDefault="00152D62" w:rsidP="00534127">
      <w:pPr>
        <w:autoSpaceDE w:val="0"/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4F632F">
        <w:rPr>
          <w:rFonts w:ascii="Arial" w:hAnsi="Arial" w:cs="Arial"/>
          <w:sz w:val="18"/>
          <w:szCs w:val="18"/>
          <w:u w:val="single"/>
        </w:rPr>
        <w:t>Gli importi per cui viene resa la presente dichiarazione devono intendersi al netto</w:t>
      </w:r>
      <w:r>
        <w:rPr>
          <w:rFonts w:ascii="Arial" w:hAnsi="Arial" w:cs="Arial"/>
          <w:sz w:val="18"/>
          <w:szCs w:val="18"/>
          <w:u w:val="single"/>
        </w:rPr>
        <w:t xml:space="preserve"> di qualsiasi onere fiscale e/o </w:t>
      </w:r>
      <w:r w:rsidRPr="004F632F">
        <w:rPr>
          <w:rFonts w:ascii="Arial" w:hAnsi="Arial" w:cs="Arial"/>
          <w:sz w:val="18"/>
          <w:szCs w:val="18"/>
          <w:u w:val="single"/>
        </w:rPr>
        <w:t>previdenziale.</w:t>
      </w:r>
    </w:p>
    <w:sectPr w:rsidR="00152D62" w:rsidRPr="008557CE" w:rsidSect="003A76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6B1" w:rsidRDefault="003306B1">
      <w:r>
        <w:separator/>
      </w:r>
    </w:p>
  </w:endnote>
  <w:endnote w:type="continuationSeparator" w:id="0">
    <w:p w:rsidR="003306B1" w:rsidRDefault="00330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3B1" w:rsidRDefault="006733B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D62" w:rsidRDefault="008211FD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B12BFC3">
              <wp:simplePos x="0" y="0"/>
              <wp:positionH relativeFrom="page">
                <wp:posOffset>6975475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152D62" w:rsidRDefault="00477A79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152D62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8211FD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12BF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9.25pt;margin-top:.05pt;width:6pt;height:13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" stroked="f">
              <v:fill opacity="0"/>
              <v:textbox inset="0,0,0,0">
                <w:txbxContent>
                  <w:p w:rsidR="00152D62" w:rsidRDefault="00477A79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 w:rsidR="00152D62"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8211FD">
                      <w:rPr>
                        <w:rStyle w:val="Numeropagina"/>
                        <w:noProof/>
                      </w:rPr>
                      <w:t>2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3B1" w:rsidRDefault="006733B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6B1" w:rsidRDefault="003306B1">
      <w:r>
        <w:separator/>
      </w:r>
    </w:p>
  </w:footnote>
  <w:footnote w:type="continuationSeparator" w:id="0">
    <w:p w:rsidR="003306B1" w:rsidRDefault="00330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3B1" w:rsidRDefault="006733B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3B1" w:rsidRDefault="006733B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3B1" w:rsidRDefault="006733B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3"/>
    <w:multiLevelType w:val="multilevel"/>
    <w:tmpl w:val="00000003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1B1102CC"/>
    <w:multiLevelType w:val="hybridMultilevel"/>
    <w:tmpl w:val="FBBCF80E"/>
    <w:lvl w:ilvl="0" w:tplc="7A30F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C014C6"/>
    <w:multiLevelType w:val="hybridMultilevel"/>
    <w:tmpl w:val="46D4C1E4"/>
    <w:lvl w:ilvl="0" w:tplc="00000002">
      <w:start w:val="1"/>
      <w:numFmt w:val="bullet"/>
      <w:lvlText w:val=""/>
      <w:lvlJc w:val="left"/>
      <w:pPr>
        <w:ind w:left="1440" w:hanging="360"/>
      </w:pPr>
      <w:rPr>
        <w:rFonts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0D3170D"/>
    <w:multiLevelType w:val="hybridMultilevel"/>
    <w:tmpl w:val="150A7DA4"/>
    <w:lvl w:ilvl="0" w:tplc="62E8BDF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A064F"/>
    <w:multiLevelType w:val="hybridMultilevel"/>
    <w:tmpl w:val="78445CF8"/>
    <w:lvl w:ilvl="0" w:tplc="7A30F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691"/>
    <w:rsid w:val="000149BB"/>
    <w:rsid w:val="00016E1F"/>
    <w:rsid w:val="00050B01"/>
    <w:rsid w:val="00065982"/>
    <w:rsid w:val="0007091B"/>
    <w:rsid w:val="00092CD3"/>
    <w:rsid w:val="000C4D05"/>
    <w:rsid w:val="00117686"/>
    <w:rsid w:val="00126F79"/>
    <w:rsid w:val="00136F8C"/>
    <w:rsid w:val="00136FBB"/>
    <w:rsid w:val="00144F84"/>
    <w:rsid w:val="001507A8"/>
    <w:rsid w:val="001525F3"/>
    <w:rsid w:val="00152D62"/>
    <w:rsid w:val="001611B8"/>
    <w:rsid w:val="0017632F"/>
    <w:rsid w:val="001A40A8"/>
    <w:rsid w:val="001C0764"/>
    <w:rsid w:val="0021012E"/>
    <w:rsid w:val="0023442C"/>
    <w:rsid w:val="00290DF4"/>
    <w:rsid w:val="00292F71"/>
    <w:rsid w:val="002C6D03"/>
    <w:rsid w:val="002D688B"/>
    <w:rsid w:val="0032112E"/>
    <w:rsid w:val="003306B1"/>
    <w:rsid w:val="00353826"/>
    <w:rsid w:val="00366B3F"/>
    <w:rsid w:val="00366C03"/>
    <w:rsid w:val="003A69F1"/>
    <w:rsid w:val="003A75E0"/>
    <w:rsid w:val="003A760E"/>
    <w:rsid w:val="003D263F"/>
    <w:rsid w:val="003D7316"/>
    <w:rsid w:val="003E1034"/>
    <w:rsid w:val="003E744D"/>
    <w:rsid w:val="003F7B11"/>
    <w:rsid w:val="00411E8C"/>
    <w:rsid w:val="004202F0"/>
    <w:rsid w:val="00430051"/>
    <w:rsid w:val="0045692C"/>
    <w:rsid w:val="00460682"/>
    <w:rsid w:val="004630DF"/>
    <w:rsid w:val="00472124"/>
    <w:rsid w:val="00477A79"/>
    <w:rsid w:val="00486854"/>
    <w:rsid w:val="00492B6B"/>
    <w:rsid w:val="004C20E4"/>
    <w:rsid w:val="004F632F"/>
    <w:rsid w:val="0051091C"/>
    <w:rsid w:val="00534127"/>
    <w:rsid w:val="005763ED"/>
    <w:rsid w:val="0058776E"/>
    <w:rsid w:val="00597F64"/>
    <w:rsid w:val="005F43EE"/>
    <w:rsid w:val="00602457"/>
    <w:rsid w:val="00612468"/>
    <w:rsid w:val="006165A4"/>
    <w:rsid w:val="00620BF4"/>
    <w:rsid w:val="00626D28"/>
    <w:rsid w:val="00631D0A"/>
    <w:rsid w:val="006403A3"/>
    <w:rsid w:val="006733B1"/>
    <w:rsid w:val="0067664D"/>
    <w:rsid w:val="006B7D58"/>
    <w:rsid w:val="006C4EF0"/>
    <w:rsid w:val="006E23CE"/>
    <w:rsid w:val="006F43A0"/>
    <w:rsid w:val="0070006A"/>
    <w:rsid w:val="007323E6"/>
    <w:rsid w:val="00761FB2"/>
    <w:rsid w:val="0079680E"/>
    <w:rsid w:val="007C5D3A"/>
    <w:rsid w:val="007D258C"/>
    <w:rsid w:val="007E36D7"/>
    <w:rsid w:val="007F6F1C"/>
    <w:rsid w:val="008048F1"/>
    <w:rsid w:val="008211FD"/>
    <w:rsid w:val="00826135"/>
    <w:rsid w:val="00836E7D"/>
    <w:rsid w:val="00853CDC"/>
    <w:rsid w:val="008557CE"/>
    <w:rsid w:val="00855AAB"/>
    <w:rsid w:val="00860DB6"/>
    <w:rsid w:val="00873128"/>
    <w:rsid w:val="00886F45"/>
    <w:rsid w:val="008A15B8"/>
    <w:rsid w:val="008A4CDE"/>
    <w:rsid w:val="008C17E1"/>
    <w:rsid w:val="008C21E3"/>
    <w:rsid w:val="00915DF5"/>
    <w:rsid w:val="00943780"/>
    <w:rsid w:val="00946E99"/>
    <w:rsid w:val="00980553"/>
    <w:rsid w:val="009A7C18"/>
    <w:rsid w:val="009E6DC6"/>
    <w:rsid w:val="00A044EF"/>
    <w:rsid w:val="00A11B31"/>
    <w:rsid w:val="00A17691"/>
    <w:rsid w:val="00A5636E"/>
    <w:rsid w:val="00A71BAC"/>
    <w:rsid w:val="00A822A8"/>
    <w:rsid w:val="00A8279E"/>
    <w:rsid w:val="00AB1038"/>
    <w:rsid w:val="00AB3C02"/>
    <w:rsid w:val="00AE2427"/>
    <w:rsid w:val="00AF3B7A"/>
    <w:rsid w:val="00B074C0"/>
    <w:rsid w:val="00B12118"/>
    <w:rsid w:val="00B122B2"/>
    <w:rsid w:val="00B335C7"/>
    <w:rsid w:val="00B474DD"/>
    <w:rsid w:val="00B74DF1"/>
    <w:rsid w:val="00BC07F2"/>
    <w:rsid w:val="00BD0078"/>
    <w:rsid w:val="00C064AC"/>
    <w:rsid w:val="00C27A5C"/>
    <w:rsid w:val="00C40EA1"/>
    <w:rsid w:val="00C503D1"/>
    <w:rsid w:val="00C53249"/>
    <w:rsid w:val="00C5674B"/>
    <w:rsid w:val="00C63F61"/>
    <w:rsid w:val="00C760EB"/>
    <w:rsid w:val="00C85846"/>
    <w:rsid w:val="00C905DF"/>
    <w:rsid w:val="00D03DA8"/>
    <w:rsid w:val="00D440D4"/>
    <w:rsid w:val="00D466D8"/>
    <w:rsid w:val="00D72C8A"/>
    <w:rsid w:val="00D93C48"/>
    <w:rsid w:val="00DB1A16"/>
    <w:rsid w:val="00DC0D9C"/>
    <w:rsid w:val="00DD36DF"/>
    <w:rsid w:val="00DD763D"/>
    <w:rsid w:val="00E37C79"/>
    <w:rsid w:val="00E4566F"/>
    <w:rsid w:val="00ED19AE"/>
    <w:rsid w:val="00ED6DD3"/>
    <w:rsid w:val="00EE2A12"/>
    <w:rsid w:val="00EF21FF"/>
    <w:rsid w:val="00F0271A"/>
    <w:rsid w:val="00F203BF"/>
    <w:rsid w:val="00F247F1"/>
    <w:rsid w:val="00F771CE"/>
    <w:rsid w:val="00F811D4"/>
    <w:rsid w:val="00F827E5"/>
    <w:rsid w:val="00FC21A1"/>
    <w:rsid w:val="00FD5FF7"/>
    <w:rsid w:val="00FE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36DAF"/>
  <w15:docId w15:val="{8BE86504-309A-47A7-A143-F0676F33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20E4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uiPriority w:val="99"/>
    <w:rsid w:val="004C20E4"/>
    <w:rPr>
      <w:rFonts w:ascii="Courier New" w:hAnsi="Courier New"/>
    </w:rPr>
  </w:style>
  <w:style w:type="character" w:customStyle="1" w:styleId="WW8Num1z2">
    <w:name w:val="WW8Num1z2"/>
    <w:uiPriority w:val="99"/>
    <w:rsid w:val="004C20E4"/>
    <w:rPr>
      <w:rFonts w:ascii="Wingdings" w:hAnsi="Wingdings"/>
    </w:rPr>
  </w:style>
  <w:style w:type="character" w:customStyle="1" w:styleId="WW8Num1z3">
    <w:name w:val="WW8Num1z3"/>
    <w:uiPriority w:val="99"/>
    <w:rsid w:val="004C20E4"/>
    <w:rPr>
      <w:rFonts w:ascii="Symbol" w:hAnsi="Symbol"/>
    </w:rPr>
  </w:style>
  <w:style w:type="character" w:customStyle="1" w:styleId="WW8Num2z0">
    <w:name w:val="WW8Num2z0"/>
    <w:uiPriority w:val="99"/>
    <w:rsid w:val="004C20E4"/>
    <w:rPr>
      <w:rFonts w:ascii="Wingdings" w:hAnsi="Wingdings"/>
    </w:rPr>
  </w:style>
  <w:style w:type="character" w:customStyle="1" w:styleId="WW8Num2z1">
    <w:name w:val="WW8Num2z1"/>
    <w:uiPriority w:val="99"/>
    <w:rsid w:val="004C20E4"/>
    <w:rPr>
      <w:rFonts w:ascii="Courier New" w:hAnsi="Courier New"/>
    </w:rPr>
  </w:style>
  <w:style w:type="character" w:customStyle="1" w:styleId="WW8Num2z2">
    <w:name w:val="WW8Num2z2"/>
    <w:uiPriority w:val="99"/>
    <w:rsid w:val="004C20E4"/>
    <w:rPr>
      <w:rFonts w:ascii="Wingdings" w:hAnsi="Wingdings"/>
    </w:rPr>
  </w:style>
  <w:style w:type="character" w:customStyle="1" w:styleId="WW8Num2z3">
    <w:name w:val="WW8Num2z3"/>
    <w:uiPriority w:val="99"/>
    <w:rsid w:val="004C20E4"/>
    <w:rPr>
      <w:rFonts w:ascii="Symbol" w:hAnsi="Symbol"/>
    </w:rPr>
  </w:style>
  <w:style w:type="character" w:customStyle="1" w:styleId="WW8Num4z0">
    <w:name w:val="WW8Num4z0"/>
    <w:uiPriority w:val="99"/>
    <w:rsid w:val="004C20E4"/>
    <w:rPr>
      <w:rFonts w:ascii="Wingdings" w:hAnsi="Wingdings"/>
      <w:sz w:val="16"/>
    </w:rPr>
  </w:style>
  <w:style w:type="character" w:customStyle="1" w:styleId="Carpredefinitoparagrafo1">
    <w:name w:val="Car. predefinito paragrafo1"/>
    <w:uiPriority w:val="99"/>
    <w:rsid w:val="004C20E4"/>
  </w:style>
  <w:style w:type="character" w:styleId="Numeropagina">
    <w:name w:val="page number"/>
    <w:basedOn w:val="Carpredefinitoparagrafo1"/>
    <w:uiPriority w:val="99"/>
    <w:rsid w:val="004C20E4"/>
    <w:rPr>
      <w:rFonts w:cs="Times New Roman"/>
    </w:rPr>
  </w:style>
  <w:style w:type="character" w:styleId="Collegamentoipertestuale">
    <w:name w:val="Hyperlink"/>
    <w:basedOn w:val="Carpredefinitoparagrafo1"/>
    <w:uiPriority w:val="99"/>
    <w:rsid w:val="004C20E4"/>
    <w:rPr>
      <w:rFonts w:cs="Times New Roman"/>
      <w:color w:val="0000FF"/>
      <w:u w:val="single"/>
    </w:rPr>
  </w:style>
  <w:style w:type="character" w:styleId="Enfasigrassetto">
    <w:name w:val="Strong"/>
    <w:basedOn w:val="Carpredefinitoparagrafo1"/>
    <w:uiPriority w:val="99"/>
    <w:qFormat/>
    <w:rsid w:val="004C20E4"/>
    <w:rPr>
      <w:rFonts w:cs="Times New Roman"/>
      <w:b/>
      <w:bCs/>
    </w:rPr>
  </w:style>
  <w:style w:type="character" w:customStyle="1" w:styleId="Caratteredinumerazione">
    <w:name w:val="Carattere di numerazione"/>
    <w:uiPriority w:val="99"/>
    <w:rsid w:val="004C20E4"/>
  </w:style>
  <w:style w:type="paragraph" w:customStyle="1" w:styleId="Intestazione1">
    <w:name w:val="Intestazione1"/>
    <w:basedOn w:val="Normale"/>
    <w:next w:val="Corpotesto"/>
    <w:uiPriority w:val="99"/>
    <w:rsid w:val="004C20E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4C20E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D5FF7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4C20E4"/>
    <w:rPr>
      <w:rFonts w:cs="Mangal"/>
    </w:rPr>
  </w:style>
  <w:style w:type="paragraph" w:customStyle="1" w:styleId="Didascalia1">
    <w:name w:val="Didascalia1"/>
    <w:basedOn w:val="Normale"/>
    <w:uiPriority w:val="99"/>
    <w:rsid w:val="004C20E4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4C20E4"/>
    <w:pPr>
      <w:suppressLineNumbers/>
    </w:pPr>
    <w:rPr>
      <w:rFonts w:cs="Mangal"/>
    </w:rPr>
  </w:style>
  <w:style w:type="paragraph" w:customStyle="1" w:styleId="provvr0">
    <w:name w:val="provv_r0"/>
    <w:basedOn w:val="Normale"/>
    <w:uiPriority w:val="99"/>
    <w:rsid w:val="004C20E4"/>
    <w:pPr>
      <w:spacing w:before="280" w:after="280"/>
      <w:jc w:val="both"/>
    </w:pPr>
  </w:style>
  <w:style w:type="paragraph" w:customStyle="1" w:styleId="provvr1">
    <w:name w:val="provv_r1"/>
    <w:basedOn w:val="Normale"/>
    <w:uiPriority w:val="99"/>
    <w:rsid w:val="004C20E4"/>
    <w:pPr>
      <w:spacing w:before="280" w:after="280"/>
      <w:ind w:firstLine="400"/>
      <w:jc w:val="both"/>
    </w:pPr>
  </w:style>
  <w:style w:type="paragraph" w:styleId="NormaleWeb">
    <w:name w:val="Normal (Web)"/>
    <w:basedOn w:val="Normale"/>
    <w:uiPriority w:val="99"/>
    <w:rsid w:val="004C20E4"/>
    <w:pPr>
      <w:spacing w:before="280" w:after="280"/>
    </w:pPr>
  </w:style>
  <w:style w:type="paragraph" w:customStyle="1" w:styleId="Default">
    <w:name w:val="Default"/>
    <w:uiPriority w:val="99"/>
    <w:rsid w:val="004C20E4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4C20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FD5FF7"/>
    <w:rPr>
      <w:rFonts w:cs="Times New Roman"/>
      <w:sz w:val="24"/>
      <w:szCs w:val="24"/>
      <w:lang w:eastAsia="ar-SA" w:bidi="ar-SA"/>
    </w:rPr>
  </w:style>
  <w:style w:type="paragraph" w:customStyle="1" w:styleId="Intest1">
    <w:name w:val="Intest. 1"/>
    <w:basedOn w:val="Normale"/>
    <w:uiPriority w:val="99"/>
    <w:rsid w:val="004C20E4"/>
    <w:pPr>
      <w:overflowPunct w:val="0"/>
      <w:autoSpaceDE w:val="0"/>
      <w:spacing w:before="280" w:after="140"/>
      <w:textAlignment w:val="baseline"/>
    </w:pPr>
    <w:rPr>
      <w:rFonts w:ascii="Arial Black" w:hAnsi="Arial Black" w:cs="Arial Black"/>
      <w:color w:val="000000"/>
      <w:sz w:val="28"/>
      <w:szCs w:val="28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4C20E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D5FF7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4C20E4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4C20E4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uiPriority w:val="99"/>
    <w:rsid w:val="004C20E4"/>
  </w:style>
  <w:style w:type="paragraph" w:styleId="Intestazione">
    <w:name w:val="header"/>
    <w:basedOn w:val="Normale"/>
    <w:link w:val="IntestazioneCarattere"/>
    <w:uiPriority w:val="99"/>
    <w:rsid w:val="004C20E4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FD5FF7"/>
    <w:rPr>
      <w:rFonts w:cs="Times New Roman"/>
      <w:sz w:val="24"/>
      <w:szCs w:val="24"/>
      <w:lang w:eastAsia="ar-SA" w:bidi="ar-SA"/>
    </w:rPr>
  </w:style>
  <w:style w:type="paragraph" w:styleId="Paragrafoelenco">
    <w:name w:val="List Paragraph"/>
    <w:basedOn w:val="Normale"/>
    <w:uiPriority w:val="99"/>
    <w:qFormat/>
    <w:rsid w:val="005F43EE"/>
    <w:pPr>
      <w:ind w:left="720"/>
      <w:contextualSpacing/>
    </w:pPr>
  </w:style>
  <w:style w:type="table" w:styleId="Grigliatabella">
    <w:name w:val="Table Grid"/>
    <w:basedOn w:val="Tabellanormale"/>
    <w:uiPriority w:val="99"/>
    <w:rsid w:val="00631D0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8048F1"/>
    <w:pPr>
      <w:widowControl w:val="0"/>
      <w:suppressAutoHyphens w:val="0"/>
      <w:autoSpaceDE w:val="0"/>
      <w:autoSpaceDN w:val="0"/>
      <w:adjustRightInd w:val="0"/>
    </w:pPr>
    <w:rPr>
      <w:lang w:eastAsia="it-IT"/>
    </w:rPr>
  </w:style>
  <w:style w:type="paragraph" w:customStyle="1" w:styleId="Titolo11">
    <w:name w:val="Titolo 11"/>
    <w:basedOn w:val="Normale"/>
    <w:uiPriority w:val="1"/>
    <w:qFormat/>
    <w:rsid w:val="008048F1"/>
    <w:pPr>
      <w:widowControl w:val="0"/>
      <w:suppressAutoHyphens w:val="0"/>
      <w:autoSpaceDE w:val="0"/>
      <w:autoSpaceDN w:val="0"/>
      <w:adjustRightInd w:val="0"/>
      <w:ind w:left="112"/>
      <w:outlineLvl w:val="0"/>
    </w:pPr>
    <w:rPr>
      <w:rFonts w:ascii="Verdana" w:hAnsi="Verdana" w:cs="Verdana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1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AMMISSIONE ALLA GARA – DICHIARAZIONE UNICA</vt:lpstr>
    </vt:vector>
  </TitlesOfParts>
  <Company>Azienda Ospedaliera Brotzu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AMMISSIONE ALLA GARA – DICHIARAZIONE UNICA</dc:title>
  <dc:creator>user</dc:creator>
  <cp:lastModifiedBy>Franco Filia</cp:lastModifiedBy>
  <cp:revision>2</cp:revision>
  <cp:lastPrinted>2017-11-20T13:24:00Z</cp:lastPrinted>
  <dcterms:created xsi:type="dcterms:W3CDTF">2022-04-28T09:39:00Z</dcterms:created>
  <dcterms:modified xsi:type="dcterms:W3CDTF">2022-04-28T09:39:00Z</dcterms:modified>
</cp:coreProperties>
</file>